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72630FB8" w14:textId="4945CD2B"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Default="00F162BE"/>
                  </w:txbxContent>
                </v:textbox>
              </v:shape>
            </w:pict>
          </mc:Fallback>
        </mc:AlternateContent>
      </w: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15A96D24"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p w14:paraId="4D38F94F"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69E6EDB" w14:textId="77777777" w:rsidTr="003F7CC4">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5F5920C"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0E282EF7" w14:textId="12223C52"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770F9914" w14:textId="77777777" w:rsidR="00CC75B4" w:rsidRPr="00F167AD" w:rsidRDefault="00CC75B4" w:rsidP="000F5A82">
      <w:pPr>
        <w:jc w:val="both"/>
        <w:rPr>
          <w:rFonts w:ascii="Arial" w:hAnsi="Arial" w:cs="Arial"/>
          <w:sz w:val="12"/>
          <w:szCs w:val="12"/>
        </w:rPr>
      </w:pPr>
    </w:p>
    <w:p w14:paraId="2D619665"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30B0780C" w14:textId="13D35BE3"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7CFA229F" w14:textId="77777777" w:rsidR="00FF6F8F" w:rsidRPr="003D6E95" w:rsidRDefault="00FF6F8F" w:rsidP="00110A5E">
      <w:pPr>
        <w:pStyle w:val="Titre2"/>
        <w:jc w:val="both"/>
        <w:rPr>
          <w:rFonts w:ascii="Arial" w:hAnsi="Arial" w:cs="Arial"/>
          <w:b w:val="0"/>
          <w:bCs w:val="0"/>
          <w:i/>
          <w:iCs/>
          <w:sz w:val="18"/>
          <w:szCs w:val="18"/>
        </w:rPr>
      </w:pPr>
      <w:r w:rsidRPr="003D6E95">
        <w:rPr>
          <w:rFonts w:ascii="Arial" w:hAnsi="Arial" w:cs="Arial"/>
          <w:b w:val="0"/>
          <w:bCs w:val="0"/>
          <w:i/>
          <w:iCs/>
          <w:sz w:val="18"/>
          <w:szCs w:val="18"/>
        </w:rPr>
        <w:t>En cas d’allotissement, ce document peut être commun à plusieurs lots.</w:t>
      </w:r>
    </w:p>
    <w:p w14:paraId="230F2BCB"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26A90537" w14:textId="180FD24E"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E3AAE78" w14:textId="77777777" w:rsidR="00101310" w:rsidRPr="00F94665" w:rsidRDefault="00101310" w:rsidP="00FF6F8F">
      <w:pPr>
        <w:rPr>
          <w:rFonts w:ascii="Arial" w:hAnsi="Arial" w:cs="Arial"/>
          <w:iCs/>
          <w:sz w:val="22"/>
          <w:szCs w:val="22"/>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6D9220E7" w14:textId="77777777" w:rsidTr="00FF6F8F">
        <w:trPr>
          <w:trHeight w:val="454"/>
        </w:trPr>
        <w:tc>
          <w:tcPr>
            <w:tcW w:w="9852" w:type="dxa"/>
            <w:shd w:val="clear" w:color="auto" w:fill="465F9D"/>
            <w:vAlign w:val="center"/>
          </w:tcPr>
          <w:p w14:paraId="3D39CD9F" w14:textId="77777777" w:rsidR="00D10752" w:rsidRPr="000F5A82" w:rsidRDefault="004423E8"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1A053D73" w14:textId="77777777" w:rsidR="00D10752" w:rsidRPr="000E6FE4" w:rsidRDefault="00D10752" w:rsidP="000F5A82">
      <w:pPr>
        <w:rPr>
          <w:rFonts w:ascii="Arial" w:hAnsi="Arial" w:cs="Arial"/>
          <w:b/>
          <w:bCs/>
          <w:sz w:val="12"/>
          <w:szCs w:val="12"/>
        </w:rPr>
      </w:pPr>
    </w:p>
    <w:p w14:paraId="56131E3F" w14:textId="77777777" w:rsidR="00037426" w:rsidRDefault="00037426" w:rsidP="00037426">
      <w:pPr>
        <w:pStyle w:val="En-tte"/>
        <w:rPr>
          <w:rFonts w:ascii="Arial" w:hAnsi="Arial" w:cs="Arial"/>
          <w:b/>
          <w:color w:val="0000FF"/>
          <w:sz w:val="22"/>
          <w:szCs w:val="22"/>
        </w:rPr>
      </w:pPr>
      <w:r w:rsidRPr="006C2B9A">
        <w:rPr>
          <w:rFonts w:ascii="Arial" w:hAnsi="Arial" w:cs="Arial"/>
          <w:b/>
          <w:color w:val="0000FF"/>
          <w:sz w:val="22"/>
          <w:szCs w:val="22"/>
        </w:rPr>
        <w:t xml:space="preserve">CHAMBRE DE COMMERCE ET D’INDUSTRIE GRAND EST </w:t>
      </w:r>
    </w:p>
    <w:p w14:paraId="573AAC29" w14:textId="77777777" w:rsidR="00037426" w:rsidRPr="00A727ED" w:rsidRDefault="00037426" w:rsidP="00037426">
      <w:pPr>
        <w:tabs>
          <w:tab w:val="left" w:pos="1134"/>
        </w:tabs>
        <w:jc w:val="both"/>
        <w:rPr>
          <w:rFonts w:ascii="Arial" w:hAnsi="Arial" w:cs="Arial"/>
          <w:b/>
          <w:bCs/>
        </w:rPr>
      </w:pPr>
      <w:r w:rsidRPr="00A727ED">
        <w:rPr>
          <w:rFonts w:ascii="Arial" w:hAnsi="Arial" w:cs="Arial"/>
          <w:b/>
          <w:bCs/>
        </w:rPr>
        <w:t>14 rue de la Haye</w:t>
      </w:r>
    </w:p>
    <w:p w14:paraId="00EB8D18" w14:textId="77777777" w:rsidR="00037426" w:rsidRDefault="00037426" w:rsidP="00037426">
      <w:pPr>
        <w:tabs>
          <w:tab w:val="left" w:pos="1134"/>
        </w:tabs>
        <w:jc w:val="both"/>
        <w:rPr>
          <w:rFonts w:ascii="Arial" w:hAnsi="Arial" w:cs="Arial"/>
          <w:b/>
          <w:bCs/>
        </w:rPr>
      </w:pPr>
      <w:r w:rsidRPr="00A727ED">
        <w:rPr>
          <w:rFonts w:ascii="Arial" w:hAnsi="Arial" w:cs="Arial"/>
          <w:b/>
          <w:bCs/>
        </w:rPr>
        <w:t>67300 SCHILTIGHEIM</w:t>
      </w:r>
    </w:p>
    <w:p w14:paraId="67909048" w14:textId="77777777" w:rsidR="00037426" w:rsidRPr="00A727ED" w:rsidRDefault="00037426" w:rsidP="00037426">
      <w:pPr>
        <w:tabs>
          <w:tab w:val="left" w:pos="1134"/>
        </w:tabs>
        <w:jc w:val="both"/>
        <w:rPr>
          <w:rFonts w:ascii="Arial" w:hAnsi="Arial" w:cs="Arial"/>
          <w:b/>
          <w:bCs/>
        </w:rPr>
      </w:pPr>
      <w:r>
        <w:rPr>
          <w:rFonts w:ascii="Arial" w:hAnsi="Arial" w:cs="Arial"/>
          <w:b/>
          <w:bCs/>
        </w:rPr>
        <w:t>Adresse postale : CS 90065 – 67012 STRASBOURG CEDEX</w:t>
      </w:r>
    </w:p>
    <w:p w14:paraId="2FFC0DB3" w14:textId="77777777" w:rsidR="00037426" w:rsidRPr="00A727ED" w:rsidRDefault="00037426" w:rsidP="00037426">
      <w:pPr>
        <w:pStyle w:val="ParagrapheIndent1"/>
        <w:ind w:right="20"/>
        <w:jc w:val="both"/>
        <w:rPr>
          <w:b/>
          <w:color w:val="000000"/>
          <w:szCs w:val="20"/>
          <w:lang w:val="fr-FR"/>
        </w:rPr>
      </w:pPr>
      <w:r w:rsidRPr="00A727ED">
        <w:rPr>
          <w:b/>
          <w:color w:val="000000"/>
          <w:szCs w:val="20"/>
          <w:lang w:val="fr-FR"/>
        </w:rPr>
        <w:t>Sire</w:t>
      </w:r>
      <w:r>
        <w:rPr>
          <w:b/>
          <w:color w:val="000000"/>
          <w:szCs w:val="20"/>
          <w:lang w:val="fr-FR"/>
        </w:rPr>
        <w:t>t</w:t>
      </w:r>
      <w:r w:rsidRPr="00A727ED">
        <w:rPr>
          <w:b/>
          <w:color w:val="000000"/>
          <w:szCs w:val="20"/>
          <w:lang w:val="fr-FR"/>
        </w:rPr>
        <w:t xml:space="preserve"> : 130 022</w:t>
      </w:r>
      <w:r>
        <w:rPr>
          <w:b/>
          <w:color w:val="000000"/>
          <w:szCs w:val="20"/>
          <w:lang w:val="fr-FR"/>
        </w:rPr>
        <w:t> </w:t>
      </w:r>
      <w:r w:rsidRPr="00A727ED">
        <w:rPr>
          <w:b/>
          <w:color w:val="000000"/>
          <w:szCs w:val="20"/>
          <w:lang w:val="fr-FR"/>
        </w:rPr>
        <w:t>668</w:t>
      </w:r>
      <w:r>
        <w:rPr>
          <w:b/>
          <w:color w:val="000000"/>
          <w:szCs w:val="20"/>
          <w:lang w:val="fr-FR"/>
        </w:rPr>
        <w:t xml:space="preserve"> 00</w:t>
      </w:r>
      <w:r w:rsidRPr="00AE4460">
        <w:rPr>
          <w:b/>
          <w:szCs w:val="20"/>
          <w:lang w:val="fr-FR"/>
        </w:rPr>
        <w:t>524</w:t>
      </w:r>
    </w:p>
    <w:p w14:paraId="73A64E69" w14:textId="77777777" w:rsidR="00037426" w:rsidRPr="006C2B9A" w:rsidRDefault="00037426" w:rsidP="00037426">
      <w:pPr>
        <w:pStyle w:val="En-tte"/>
        <w:rPr>
          <w:rFonts w:ascii="Arial" w:hAnsi="Arial" w:cs="Arial"/>
          <w:b/>
        </w:rPr>
      </w:pPr>
      <w:r w:rsidRPr="006C2B9A">
        <w:rPr>
          <w:rFonts w:ascii="Arial" w:hAnsi="Arial" w:cs="Arial"/>
          <w:b/>
        </w:rPr>
        <w:t>Établissement public administratif de l’Etat.</w:t>
      </w:r>
    </w:p>
    <w:p w14:paraId="4E1B0FCC" w14:textId="77777777" w:rsidR="00037426" w:rsidRPr="00171FFC" w:rsidRDefault="00037426" w:rsidP="00037426">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7F39F679" w14:textId="77777777" w:rsidR="00037426" w:rsidRPr="000E6FE4" w:rsidRDefault="00037426" w:rsidP="00037426">
      <w:pPr>
        <w:pStyle w:val="En-tte"/>
        <w:tabs>
          <w:tab w:val="clear" w:pos="4536"/>
          <w:tab w:val="clear" w:pos="9072"/>
        </w:tabs>
        <w:rPr>
          <w:rFonts w:ascii="Arial" w:hAnsi="Arial" w:cs="Arial"/>
          <w:sz w:val="12"/>
          <w:szCs w:val="12"/>
        </w:rPr>
      </w:pPr>
    </w:p>
    <w:p w14:paraId="66BA0361" w14:textId="43BE8EE0" w:rsidR="00182EF3" w:rsidRPr="00C63D72" w:rsidRDefault="00182EF3" w:rsidP="00182EF3">
      <w:pPr>
        <w:pStyle w:val="ParagrapheIndent2"/>
        <w:ind w:left="1418" w:right="1273" w:hanging="1398"/>
        <w:rPr>
          <w:b/>
          <w:color w:val="000000"/>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 xml:space="preserve"> Procédure </w:t>
      </w:r>
      <w:r w:rsidRPr="00C63D72">
        <w:rPr>
          <w:b/>
          <w:color w:val="000000"/>
          <w:lang w:val="fr-FR"/>
        </w:rPr>
        <w:t>:</w:t>
      </w:r>
      <w:r>
        <w:rPr>
          <w:b/>
          <w:color w:val="000000"/>
          <w:lang w:val="fr-FR"/>
        </w:rPr>
        <w:t xml:space="preserve"> </w:t>
      </w:r>
      <w:r w:rsidRPr="00C63D72">
        <w:rPr>
          <w:b/>
          <w:color w:val="000000"/>
          <w:lang w:val="fr-FR"/>
        </w:rPr>
        <w:t xml:space="preserve">Procédure </w:t>
      </w:r>
      <w:r w:rsidR="006127D4">
        <w:rPr>
          <w:b/>
          <w:color w:val="000000"/>
          <w:lang w:val="fr-FR"/>
        </w:rPr>
        <w:t>A</w:t>
      </w:r>
      <w:r w:rsidRPr="00C63D72">
        <w:rPr>
          <w:b/>
          <w:color w:val="000000"/>
          <w:lang w:val="fr-FR"/>
        </w:rPr>
        <w:t>daptée ouverte en application des articles L.2123-1 et R.2123-1 1°</w:t>
      </w:r>
      <w:r>
        <w:rPr>
          <w:b/>
          <w:color w:val="000000"/>
          <w:lang w:val="fr-FR"/>
        </w:rPr>
        <w:br/>
      </w:r>
      <w:r w:rsidRPr="00C63D72">
        <w:rPr>
          <w:b/>
          <w:color w:val="000000"/>
          <w:lang w:val="fr-FR"/>
        </w:rPr>
        <w:t>du Code de la commande publique.</w:t>
      </w:r>
    </w:p>
    <w:p w14:paraId="092097AD" w14:textId="77777777" w:rsidR="00182EF3" w:rsidRPr="00C63D72" w:rsidRDefault="00182EF3" w:rsidP="00182EF3">
      <w:pPr>
        <w:rPr>
          <w:rFonts w:ascii="Arial" w:hAnsi="Arial" w:cs="Arial"/>
          <w:b/>
          <w:sz w:val="10"/>
          <w:szCs w:val="10"/>
        </w:rPr>
      </w:pPr>
    </w:p>
    <w:p w14:paraId="6660C09A" w14:textId="2E3B4DF6" w:rsidR="00F94665" w:rsidRPr="00FB7C5C" w:rsidRDefault="00182EF3" w:rsidP="00931FB7">
      <w:pPr>
        <w:pStyle w:val="ParagrapheIndent2"/>
        <w:ind w:left="993" w:right="423" w:hanging="973"/>
        <w:rPr>
          <w:b/>
          <w:bCs/>
          <w:color w:val="000000" w:themeColor="text1"/>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Forme</w:t>
      </w:r>
      <w:r w:rsidR="00F94665">
        <w:rPr>
          <w:b/>
          <w:color w:val="000000"/>
          <w:u w:val="single"/>
          <w:lang w:val="fr-FR"/>
        </w:rPr>
        <w:t> :</w:t>
      </w:r>
      <w:r w:rsidRPr="00C63D72">
        <w:rPr>
          <w:color w:val="000000"/>
          <w:lang w:val="fr-FR"/>
        </w:rPr>
        <w:t xml:space="preserve"> </w:t>
      </w:r>
      <w:r w:rsidR="00FB7C5C" w:rsidRPr="00FB7C5C">
        <w:rPr>
          <w:b/>
          <w:bCs/>
          <w:color w:val="000000" w:themeColor="text1"/>
          <w:lang w:val="fr-FR"/>
        </w:rPr>
        <w:t>Ac</w:t>
      </w:r>
      <w:r w:rsidR="00F94665" w:rsidRPr="00FB7C5C">
        <w:rPr>
          <w:b/>
          <w:bCs/>
          <w:color w:val="000000" w:themeColor="text1"/>
          <w:lang w:val="fr-FR"/>
        </w:rPr>
        <w:t>cord-cadre</w:t>
      </w:r>
      <w:r w:rsidR="00931FB7" w:rsidRPr="00FB7C5C">
        <w:rPr>
          <w:b/>
          <w:bCs/>
          <w:color w:val="000000" w:themeColor="text1"/>
          <w:lang w:val="fr-FR"/>
        </w:rPr>
        <w:t xml:space="preserve"> à bons de commande</w:t>
      </w:r>
      <w:r w:rsidR="00F94665" w:rsidRPr="00FB7C5C">
        <w:rPr>
          <w:b/>
          <w:bCs/>
          <w:color w:val="000000" w:themeColor="text1"/>
          <w:lang w:val="fr-FR"/>
        </w:rPr>
        <w:t xml:space="preserve"> </w:t>
      </w:r>
      <w:r w:rsidR="00F94665" w:rsidRPr="00FB7C5C">
        <w:rPr>
          <w:b/>
          <w:bCs/>
          <w:color w:val="000000" w:themeColor="text1"/>
          <w:u w:val="single"/>
          <w:lang w:val="fr-FR"/>
        </w:rPr>
        <w:t xml:space="preserve">avec maximum </w:t>
      </w:r>
      <w:r w:rsidR="00F94665" w:rsidRPr="00FB7C5C">
        <w:rPr>
          <w:b/>
          <w:bCs/>
          <w:color w:val="000000" w:themeColor="text1"/>
          <w:lang w:val="fr-FR"/>
        </w:rPr>
        <w:t>en application des articles L.2125-1 1°, R.2162-1 à R.2162-6, R.2162-13 et R.2162-14 du Code de la commande publique</w:t>
      </w:r>
      <w:r w:rsidR="00D01A6B">
        <w:rPr>
          <w:b/>
          <w:bCs/>
          <w:color w:val="000000" w:themeColor="text1"/>
          <w:lang w:val="fr-FR"/>
        </w:rPr>
        <w:t>.</w:t>
      </w:r>
    </w:p>
    <w:p w14:paraId="08D8206E" w14:textId="77777777" w:rsidR="00F94665" w:rsidRPr="003D1B71" w:rsidRDefault="00F94665" w:rsidP="008823C9">
      <w:pPr>
        <w:jc w:val="both"/>
        <w:rPr>
          <w:rFonts w:ascii="Arial" w:hAnsi="Arial" w:cs="Arial"/>
          <w:bCs/>
          <w:sz w:val="26"/>
          <w:szCs w:val="2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3A47AFA1" w14:textId="77777777" w:rsidTr="00F06630">
        <w:tc>
          <w:tcPr>
            <w:tcW w:w="9852" w:type="dxa"/>
            <w:shd w:val="clear" w:color="auto" w:fill="465F9D"/>
            <w:vAlign w:val="center"/>
          </w:tcPr>
          <w:p w14:paraId="6408A24F" w14:textId="56D6AA78"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6B2981C9" w14:textId="77777777" w:rsidR="008823C9" w:rsidRPr="003D1B71" w:rsidRDefault="008823C9" w:rsidP="008823C9">
      <w:pPr>
        <w:pStyle w:val="fcase1ertab"/>
        <w:tabs>
          <w:tab w:val="clear" w:pos="426"/>
          <w:tab w:val="left" w:pos="0"/>
        </w:tabs>
        <w:ind w:left="0" w:firstLine="0"/>
        <w:rPr>
          <w:rFonts w:ascii="Arial" w:hAnsi="Arial" w:cs="Arial"/>
          <w:i/>
          <w:sz w:val="26"/>
          <w:szCs w:val="26"/>
        </w:rPr>
      </w:pPr>
    </w:p>
    <w:p w14:paraId="7395BBC4" w14:textId="77777777" w:rsidR="00686580" w:rsidRDefault="00686580" w:rsidP="001452C6">
      <w:pPr>
        <w:jc w:val="center"/>
        <w:rPr>
          <w:rFonts w:ascii="Arial" w:hAnsi="Arial" w:cs="Arial"/>
          <w:b/>
        </w:rPr>
      </w:pPr>
    </w:p>
    <w:p w14:paraId="41814FF0" w14:textId="77777777" w:rsidR="00686580" w:rsidRDefault="00686580" w:rsidP="00686580">
      <w:pPr>
        <w:ind w:left="-851" w:right="-484"/>
        <w:jc w:val="center"/>
        <w:rPr>
          <w:rFonts w:ascii="Arial" w:eastAsia="Arial" w:hAnsi="Arial" w:cs="Arial"/>
          <w:b/>
          <w:color w:val="0000FF"/>
          <w:sz w:val="26"/>
          <w:szCs w:val="26"/>
        </w:rPr>
      </w:pPr>
      <w:r w:rsidRPr="00686580">
        <w:rPr>
          <w:rFonts w:ascii="Arial" w:eastAsia="Arial" w:hAnsi="Arial" w:cs="Arial"/>
          <w:b/>
          <w:color w:val="0000FF"/>
          <w:sz w:val="26"/>
          <w:szCs w:val="26"/>
        </w:rPr>
        <w:t xml:space="preserve">Assistance à Maîtrise d’Ouvrage (AMO) </w:t>
      </w:r>
    </w:p>
    <w:p w14:paraId="0E9BF565" w14:textId="77777777" w:rsidR="00686580" w:rsidRDefault="00686580" w:rsidP="00686580">
      <w:pPr>
        <w:ind w:left="-851" w:right="-484"/>
        <w:jc w:val="center"/>
        <w:rPr>
          <w:rFonts w:ascii="Arial" w:eastAsia="Arial" w:hAnsi="Arial" w:cs="Arial"/>
          <w:b/>
          <w:color w:val="0000FF"/>
          <w:sz w:val="26"/>
          <w:szCs w:val="26"/>
        </w:rPr>
      </w:pPr>
      <w:proofErr w:type="gramStart"/>
      <w:r w:rsidRPr="00686580">
        <w:rPr>
          <w:rFonts w:ascii="Arial" w:eastAsia="Arial" w:hAnsi="Arial" w:cs="Arial"/>
          <w:b/>
          <w:color w:val="0000FF"/>
          <w:sz w:val="26"/>
          <w:szCs w:val="26"/>
        </w:rPr>
        <w:t>dans</w:t>
      </w:r>
      <w:proofErr w:type="gramEnd"/>
      <w:r w:rsidRPr="00686580">
        <w:rPr>
          <w:rFonts w:ascii="Arial" w:eastAsia="Arial" w:hAnsi="Arial" w:cs="Arial"/>
          <w:b/>
          <w:color w:val="0000FF"/>
          <w:sz w:val="26"/>
          <w:szCs w:val="26"/>
        </w:rPr>
        <w:t xml:space="preserve"> le cadre du projet </w:t>
      </w:r>
      <w:proofErr w:type="spellStart"/>
      <w:r w:rsidRPr="00686580">
        <w:rPr>
          <w:rFonts w:ascii="Arial" w:eastAsia="Arial" w:hAnsi="Arial" w:cs="Arial"/>
          <w:b/>
          <w:color w:val="0000FF"/>
          <w:sz w:val="26"/>
          <w:szCs w:val="26"/>
        </w:rPr>
        <w:t>HySyn</w:t>
      </w:r>
      <w:proofErr w:type="spellEnd"/>
      <w:r w:rsidRPr="00686580">
        <w:rPr>
          <w:rFonts w:ascii="Arial" w:eastAsia="Arial" w:hAnsi="Arial" w:cs="Arial"/>
          <w:b/>
          <w:color w:val="0000FF"/>
          <w:sz w:val="26"/>
          <w:szCs w:val="26"/>
        </w:rPr>
        <w:t xml:space="preserve"> / </w:t>
      </w:r>
    </w:p>
    <w:p w14:paraId="48844AFC" w14:textId="18E46FA6" w:rsidR="00686580" w:rsidRPr="00686580" w:rsidRDefault="00686580" w:rsidP="00686580">
      <w:pPr>
        <w:ind w:left="-851" w:right="-484"/>
        <w:jc w:val="center"/>
        <w:rPr>
          <w:rFonts w:ascii="Arial" w:eastAsia="Arial" w:hAnsi="Arial" w:cs="Arial"/>
          <w:b/>
          <w:color w:val="0000FF"/>
          <w:sz w:val="26"/>
          <w:szCs w:val="26"/>
        </w:rPr>
      </w:pPr>
      <w:r w:rsidRPr="00686580">
        <w:rPr>
          <w:rFonts w:ascii="Arial" w:eastAsia="Arial" w:hAnsi="Arial" w:cs="Arial"/>
          <w:b/>
          <w:color w:val="0000FF"/>
          <w:sz w:val="26"/>
          <w:szCs w:val="26"/>
        </w:rPr>
        <w:t>Programme Interreg Rhin Supérieur 2021-2027 </w:t>
      </w:r>
    </w:p>
    <w:p w14:paraId="163D7892" w14:textId="22D681EE" w:rsidR="00686580" w:rsidRPr="00686580" w:rsidRDefault="00686580" w:rsidP="00686580">
      <w:pPr>
        <w:jc w:val="center"/>
        <w:rPr>
          <w:rFonts w:ascii="Arial" w:hAnsi="Arial" w:cs="Arial"/>
          <w:b/>
        </w:rPr>
      </w:pPr>
      <w:r w:rsidRPr="00686580">
        <w:rPr>
          <w:rFonts w:ascii="Arial" w:hAnsi="Arial" w:cs="Arial"/>
          <w:b/>
        </w:rPr>
        <w:t xml:space="preserve">Consultation n°2025/CONSU/12 du </w:t>
      </w:r>
      <w:r w:rsidR="00B7358B">
        <w:rPr>
          <w:rFonts w:ascii="Arial" w:hAnsi="Arial" w:cs="Arial"/>
          <w:b/>
        </w:rPr>
        <w:t>4 juillet</w:t>
      </w:r>
      <w:r w:rsidRPr="00686580">
        <w:rPr>
          <w:rFonts w:ascii="Arial" w:hAnsi="Arial" w:cs="Arial"/>
          <w:b/>
        </w:rPr>
        <w:t xml:space="preserve"> 2025</w:t>
      </w:r>
    </w:p>
    <w:p w14:paraId="09742A38" w14:textId="77777777" w:rsidR="00686580" w:rsidRPr="000C6138" w:rsidRDefault="00686580" w:rsidP="001452C6">
      <w:pPr>
        <w:jc w:val="center"/>
        <w:rPr>
          <w:rFonts w:ascii="Arial" w:hAnsi="Arial" w:cs="Arial"/>
          <w:b/>
        </w:rPr>
      </w:pPr>
    </w:p>
    <w:p w14:paraId="4EA11EFA" w14:textId="77777777" w:rsidR="00101310" w:rsidRPr="003D1B71" w:rsidRDefault="00101310" w:rsidP="000E6FE4">
      <w:pPr>
        <w:jc w:val="both"/>
        <w:rPr>
          <w:rFonts w:ascii="Arial" w:hAnsi="Arial" w:cs="Arial"/>
          <w:bCs/>
          <w:sz w:val="26"/>
          <w:szCs w:val="2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014D84D4" w14:textId="77777777" w:rsidTr="00F06630">
        <w:tc>
          <w:tcPr>
            <w:tcW w:w="9852" w:type="dxa"/>
            <w:shd w:val="clear" w:color="auto" w:fill="465F9D"/>
            <w:vAlign w:val="center"/>
          </w:tcPr>
          <w:p w14:paraId="45D46C5A" w14:textId="294BEB5C"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5ED5B1C"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41602B69"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71631EC1" w14:textId="440423F7" w:rsidR="00B95DC6" w:rsidRPr="00993036" w:rsidRDefault="00182EF3" w:rsidP="00993036">
      <w:pPr>
        <w:pStyle w:val="En-tte"/>
        <w:numPr>
          <w:ilvl w:val="0"/>
          <w:numId w:val="1"/>
        </w:numPr>
        <w:tabs>
          <w:tab w:val="clear" w:pos="4536"/>
          <w:tab w:val="clear" w:pos="9072"/>
        </w:tabs>
        <w:ind w:left="3544"/>
        <w:rPr>
          <w:b/>
          <w:b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E6FE4">
        <w:rPr>
          <w:rFonts w:ascii="Arial" w:hAnsi="Arial" w:cs="Arial"/>
        </w:rPr>
        <w:t> </w:t>
      </w:r>
      <w:r w:rsidR="000E6FE4" w:rsidRPr="00993036">
        <w:rPr>
          <w:rFonts w:ascii="Arial" w:hAnsi="Arial" w:cs="Arial"/>
          <w:b/>
          <w:bCs/>
        </w:rPr>
        <w:t xml:space="preserve">pour </w:t>
      </w:r>
      <w:r w:rsidRPr="00993036">
        <w:rPr>
          <w:rFonts w:ascii="Arial" w:hAnsi="Arial" w:cs="Arial"/>
          <w:b/>
          <w:bCs/>
        </w:rPr>
        <w:t xml:space="preserve">l’ensemble </w:t>
      </w:r>
      <w:r w:rsidR="003D6E95" w:rsidRPr="00993036">
        <w:rPr>
          <w:rFonts w:ascii="Arial" w:hAnsi="Arial" w:cs="Arial"/>
          <w:b/>
          <w:bCs/>
        </w:rPr>
        <w:t>du marché</w:t>
      </w:r>
    </w:p>
    <w:p w14:paraId="788D45C9" w14:textId="53210168" w:rsidR="00F94665" w:rsidRPr="00993036" w:rsidRDefault="00F94665">
      <w:pPr>
        <w:suppressAutoHyphens w:val="0"/>
        <w:rPr>
          <w:rFonts w:ascii="Arial" w:hAnsi="Arial" w:cs="Arial"/>
          <w:b/>
          <w:bCs/>
          <w:i/>
          <w:sz w:val="16"/>
          <w:szCs w:val="16"/>
        </w:rPr>
      </w:pPr>
      <w:r w:rsidRPr="00993036">
        <w:rPr>
          <w:rFonts w:ascii="Arial" w:hAnsi="Arial" w:cs="Arial"/>
          <w:b/>
          <w:bCs/>
          <w:i/>
          <w:sz w:val="16"/>
          <w:szCs w:val="16"/>
        </w:rPr>
        <w:br w:type="page"/>
      </w:r>
    </w:p>
    <w:p w14:paraId="343FD949" w14:textId="77777777" w:rsidR="00B95DC6" w:rsidRDefault="00B95DC6" w:rsidP="00B95DC6">
      <w:pPr>
        <w:ind w:firstLine="567"/>
        <w:rPr>
          <w:rFonts w:ascii="Arial" w:hAnsi="Arial" w:cs="Arial"/>
          <w:i/>
          <w:sz w:val="16"/>
          <w:szCs w:val="16"/>
        </w:r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E63C524" w14:textId="77777777" w:rsidTr="00FF6F8F">
        <w:trPr>
          <w:trHeight w:val="454"/>
        </w:trPr>
        <w:tc>
          <w:tcPr>
            <w:tcW w:w="9923" w:type="dxa"/>
            <w:shd w:val="clear" w:color="auto" w:fill="465F9D"/>
            <w:vAlign w:val="center"/>
          </w:tcPr>
          <w:p w14:paraId="4A7C5207" w14:textId="7329AA86"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6B65D89B" w14:textId="77777777" w:rsidR="00FF6F8F" w:rsidRDefault="00FF6F8F" w:rsidP="00FF6F8F">
      <w:pPr>
        <w:pStyle w:val="En-tte"/>
        <w:tabs>
          <w:tab w:val="clear" w:pos="4536"/>
          <w:tab w:val="clear" w:pos="9072"/>
        </w:tabs>
        <w:spacing w:before="20"/>
        <w:rPr>
          <w:rFonts w:ascii="Arial" w:hAnsi="Arial" w:cs="Arial"/>
          <w:i/>
          <w:iCs/>
          <w:sz w:val="18"/>
          <w:szCs w:val="18"/>
        </w:rPr>
      </w:pPr>
    </w:p>
    <w:p w14:paraId="668B39B1"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06313058" w14:textId="77777777" w:rsidR="00FF6F8F" w:rsidRDefault="00FF6F8F" w:rsidP="00FF6F8F">
      <w:pPr>
        <w:pStyle w:val="En-tte"/>
        <w:tabs>
          <w:tab w:val="clear" w:pos="4536"/>
          <w:tab w:val="clear" w:pos="9072"/>
        </w:tabs>
        <w:rPr>
          <w:rFonts w:ascii="Arial" w:hAnsi="Arial" w:cs="Arial"/>
        </w:rPr>
      </w:pPr>
    </w:p>
    <w:p w14:paraId="281848CE"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6ADE073"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17887EE9" w14:textId="77777777" w:rsidR="00FF6F8F" w:rsidRDefault="00FF6F8F" w:rsidP="00FF6F8F">
      <w:pPr>
        <w:pStyle w:val="En-tte"/>
        <w:tabs>
          <w:tab w:val="clear" w:pos="4536"/>
          <w:tab w:val="clear" w:pos="9072"/>
        </w:tabs>
        <w:rPr>
          <w:rFonts w:ascii="Arial" w:hAnsi="Arial" w:cs="Arial"/>
        </w:rPr>
      </w:pPr>
    </w:p>
    <w:p w14:paraId="6A797008"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FCBD65F" w14:textId="77777777" w:rsidR="00FF6F8F" w:rsidRDefault="00FF6F8F" w:rsidP="00FF6F8F">
      <w:pPr>
        <w:pStyle w:val="En-tte"/>
        <w:ind w:left="360"/>
        <w:rPr>
          <w:rFonts w:ascii="Arial" w:hAnsi="Arial" w:cs="Arial"/>
        </w:rPr>
      </w:pPr>
    </w:p>
    <w:p w14:paraId="59EBD0D4" w14:textId="77777777" w:rsidR="00FF6F8F" w:rsidRDefault="00FF6F8F" w:rsidP="00FF6F8F">
      <w:pPr>
        <w:pStyle w:val="En-tte"/>
        <w:ind w:left="360"/>
        <w:rPr>
          <w:rFonts w:ascii="Arial" w:hAnsi="Arial" w:cs="Arial"/>
        </w:rPr>
      </w:pPr>
    </w:p>
    <w:p w14:paraId="46B73872" w14:textId="77777777" w:rsidR="00FF6F8F" w:rsidRDefault="00FF6F8F" w:rsidP="00FF6F8F">
      <w:pPr>
        <w:pStyle w:val="En-tte"/>
        <w:ind w:left="360"/>
        <w:rPr>
          <w:rFonts w:ascii="Arial" w:hAnsi="Arial" w:cs="Arial"/>
        </w:rPr>
      </w:pPr>
    </w:p>
    <w:p w14:paraId="7DFD48AC"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8D9F7D3" w14:textId="77777777" w:rsidR="00FF6F8F" w:rsidRDefault="00FF6F8F" w:rsidP="00FF6F8F">
      <w:pPr>
        <w:pStyle w:val="En-tte"/>
        <w:ind w:left="360"/>
        <w:rPr>
          <w:rFonts w:ascii="Arial" w:hAnsi="Arial" w:cs="Arial"/>
        </w:rPr>
      </w:pPr>
    </w:p>
    <w:p w14:paraId="5D0557E8" w14:textId="77777777" w:rsidR="00FF6F8F" w:rsidRDefault="00FF6F8F" w:rsidP="00FF6F8F">
      <w:pPr>
        <w:pStyle w:val="En-tte"/>
        <w:ind w:left="360"/>
        <w:rPr>
          <w:rFonts w:ascii="Arial" w:hAnsi="Arial" w:cs="Arial"/>
        </w:rPr>
      </w:pPr>
    </w:p>
    <w:p w14:paraId="310A3BAB" w14:textId="77777777" w:rsidR="00FF6F8F" w:rsidRDefault="00FF6F8F" w:rsidP="00FF6F8F">
      <w:pPr>
        <w:pStyle w:val="En-tte"/>
        <w:ind w:left="360"/>
        <w:rPr>
          <w:rFonts w:ascii="Arial" w:hAnsi="Arial" w:cs="Arial"/>
        </w:rPr>
      </w:pPr>
    </w:p>
    <w:p w14:paraId="709FE789" w14:textId="77777777" w:rsidR="00FF6F8F" w:rsidRDefault="00FF6F8F" w:rsidP="00FF6F8F">
      <w:pPr>
        <w:pStyle w:val="En-tte"/>
        <w:ind w:left="360"/>
        <w:rPr>
          <w:rFonts w:ascii="Arial" w:hAnsi="Arial" w:cs="Arial"/>
        </w:rPr>
      </w:pPr>
    </w:p>
    <w:p w14:paraId="4182597F" w14:textId="77777777" w:rsidR="00FF6F8F" w:rsidRPr="00775F55" w:rsidRDefault="00FF6F8F" w:rsidP="00FF6F8F">
      <w:pPr>
        <w:pStyle w:val="En-tte"/>
        <w:ind w:left="360"/>
        <w:rPr>
          <w:rFonts w:ascii="Arial" w:hAnsi="Arial" w:cs="Arial"/>
        </w:rPr>
      </w:pPr>
    </w:p>
    <w:p w14:paraId="40B0382D"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367E46C" w14:textId="77777777" w:rsidR="00FF6F8F" w:rsidRPr="00775F55" w:rsidRDefault="00FF6F8F" w:rsidP="00FF6F8F">
      <w:pPr>
        <w:pStyle w:val="En-tte"/>
        <w:ind w:left="360"/>
        <w:rPr>
          <w:rFonts w:ascii="Arial" w:hAnsi="Arial" w:cs="Arial"/>
        </w:rPr>
      </w:pPr>
    </w:p>
    <w:p w14:paraId="03B2E76B"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0164A1BB" w14:textId="77777777" w:rsidR="00FF6F8F" w:rsidRDefault="00FF6F8F" w:rsidP="00FF6F8F">
      <w:pPr>
        <w:pStyle w:val="En-tte"/>
        <w:ind w:left="360"/>
        <w:rPr>
          <w:rFonts w:ascii="Arial" w:hAnsi="Arial" w:cs="Arial"/>
        </w:rPr>
      </w:pPr>
    </w:p>
    <w:p w14:paraId="0C9D3CB5" w14:textId="77777777" w:rsidR="00FF6F8F" w:rsidRPr="00775F55" w:rsidRDefault="00FF6F8F" w:rsidP="00FF6F8F">
      <w:pPr>
        <w:pStyle w:val="En-tte"/>
        <w:ind w:left="360"/>
        <w:rPr>
          <w:rFonts w:ascii="Arial" w:hAnsi="Arial" w:cs="Arial"/>
        </w:rPr>
      </w:pPr>
    </w:p>
    <w:p w14:paraId="072EA0F5"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22E194A2" w14:textId="77777777" w:rsidR="00FF6F8F" w:rsidRDefault="00FF6F8F" w:rsidP="00FF6F8F">
      <w:pPr>
        <w:pStyle w:val="En-tte"/>
        <w:ind w:left="360"/>
        <w:rPr>
          <w:rFonts w:ascii="Arial" w:hAnsi="Arial" w:cs="Arial"/>
        </w:rPr>
      </w:pPr>
    </w:p>
    <w:p w14:paraId="430FE0D5" w14:textId="77777777" w:rsidR="00FF6F8F" w:rsidRDefault="00FF6F8F" w:rsidP="00FF6F8F">
      <w:pPr>
        <w:pStyle w:val="En-tte"/>
        <w:ind w:left="360"/>
        <w:rPr>
          <w:rFonts w:ascii="Arial" w:hAnsi="Arial" w:cs="Arial"/>
        </w:rPr>
      </w:pPr>
    </w:p>
    <w:p w14:paraId="2DB91BA5" w14:textId="77777777" w:rsidR="00FF6F8F" w:rsidRPr="00775F55" w:rsidRDefault="00FF6F8F" w:rsidP="00101310">
      <w:pPr>
        <w:pStyle w:val="En-tte"/>
        <w:rPr>
          <w:rFonts w:ascii="Arial" w:hAnsi="Arial" w:cs="Arial"/>
        </w:rPr>
      </w:pPr>
    </w:p>
    <w:p w14:paraId="31665B4A" w14:textId="77777777" w:rsidR="00FF6F8F" w:rsidRPr="00775F55" w:rsidRDefault="00FF6F8F" w:rsidP="00FF6F8F">
      <w:pPr>
        <w:pStyle w:val="En-tte"/>
        <w:ind w:left="360"/>
        <w:rPr>
          <w:rFonts w:ascii="Arial" w:hAnsi="Arial" w:cs="Arial"/>
        </w:rPr>
      </w:pPr>
    </w:p>
    <w:p w14:paraId="3EC8F143"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3DDC66D7" w14:textId="77777777" w:rsidR="00FF6F8F" w:rsidRDefault="00FF6F8F" w:rsidP="00FF6F8F">
      <w:pPr>
        <w:spacing w:before="60"/>
        <w:rPr>
          <w:rFonts w:ascii="Arial" w:hAnsi="Arial" w:cs="Arial"/>
          <w:iCs/>
        </w:rPr>
      </w:pPr>
    </w:p>
    <w:p w14:paraId="4B62153B"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0CD54B15" w14:textId="77777777" w:rsidR="00FF6F8F" w:rsidRDefault="00FF6F8F" w:rsidP="00FF6F8F">
      <w:pPr>
        <w:rPr>
          <w:rFonts w:ascii="Arial" w:hAnsi="Arial" w:cs="Arial"/>
        </w:rPr>
      </w:pPr>
    </w:p>
    <w:p w14:paraId="6DAE2584" w14:textId="77777777" w:rsidR="00FF6F8F" w:rsidRDefault="00FF6F8F" w:rsidP="00FF6F8F">
      <w:pPr>
        <w:rPr>
          <w:rFonts w:ascii="Arial" w:hAnsi="Arial" w:cs="Arial"/>
        </w:rPr>
      </w:pPr>
    </w:p>
    <w:p w14:paraId="4CE21E55"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9B27394" w14:textId="77777777" w:rsidR="00FF6F8F" w:rsidRDefault="00FF6F8F" w:rsidP="00FF6F8F">
      <w:pPr>
        <w:spacing w:before="60"/>
        <w:rPr>
          <w:rFonts w:ascii="Arial" w:hAnsi="Arial" w:cs="Arial"/>
          <w:iCs/>
        </w:rPr>
      </w:pPr>
    </w:p>
    <w:p w14:paraId="6E08C04A"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60C5DAAE" w14:textId="77777777" w:rsidR="00FF6F8F" w:rsidRDefault="00FF6F8F" w:rsidP="00FF6F8F">
      <w:pPr>
        <w:jc w:val="both"/>
        <w:rPr>
          <w:rFonts w:ascii="Arial" w:hAnsi="Arial" w:cs="Arial"/>
        </w:rPr>
      </w:pPr>
    </w:p>
    <w:p w14:paraId="21633289" w14:textId="77777777" w:rsidR="00FF6F8F" w:rsidRDefault="00FF6F8F" w:rsidP="00FF6F8F">
      <w:pPr>
        <w:jc w:val="both"/>
        <w:rPr>
          <w:rFonts w:ascii="Arial" w:hAnsi="Arial" w:cs="Arial"/>
        </w:rPr>
      </w:pPr>
    </w:p>
    <w:p w14:paraId="759665C4"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7F36C00B"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2B03B60D" w14:textId="77777777" w:rsidTr="00F06630">
        <w:trPr>
          <w:gridAfter w:val="1"/>
          <w:wAfter w:w="425" w:type="dxa"/>
          <w:trHeight w:val="454"/>
        </w:trPr>
        <w:tc>
          <w:tcPr>
            <w:tcW w:w="9852" w:type="dxa"/>
            <w:shd w:val="clear" w:color="auto" w:fill="465F9D"/>
            <w:vAlign w:val="center"/>
          </w:tcPr>
          <w:p w14:paraId="72726E70" w14:textId="55684565"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6B5DD2A9" w14:textId="77777777" w:rsidTr="00F06630">
        <w:tblPrEx>
          <w:shd w:val="clear" w:color="auto" w:fill="auto"/>
        </w:tblPrEx>
        <w:tc>
          <w:tcPr>
            <w:tcW w:w="10277" w:type="dxa"/>
            <w:gridSpan w:val="2"/>
            <w:shd w:val="clear" w:color="auto" w:fill="auto"/>
          </w:tcPr>
          <w:p w14:paraId="486BD1D6"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9678805" w14:textId="77777777" w:rsidR="00267E53" w:rsidRDefault="00267E53" w:rsidP="00267E53">
      <w:pPr>
        <w:pStyle w:val="fcase1ertab"/>
        <w:tabs>
          <w:tab w:val="clear" w:pos="426"/>
          <w:tab w:val="left" w:pos="0"/>
        </w:tabs>
        <w:ind w:left="0" w:firstLine="0"/>
        <w:rPr>
          <w:rFonts w:ascii="Arial" w:hAnsi="Arial" w:cs="Arial"/>
          <w:i/>
          <w:sz w:val="16"/>
          <w:szCs w:val="16"/>
        </w:rPr>
      </w:pPr>
    </w:p>
    <w:p w14:paraId="74DEA9C1"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C49A49C"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0C7220FE"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703CBC73" w14:textId="77777777" w:rsidR="00E551D6" w:rsidRPr="000F5A82" w:rsidRDefault="00E551D6" w:rsidP="00F06630">
            <w:pPr>
              <w:jc w:val="center"/>
              <w:rPr>
                <w:rFonts w:ascii="Arial" w:hAnsi="Arial" w:cs="Arial"/>
                <w:b/>
              </w:rPr>
            </w:pPr>
            <w:r w:rsidRPr="000F5A82">
              <w:rPr>
                <w:rFonts w:ascii="Arial" w:hAnsi="Arial" w:cs="Arial"/>
                <w:b/>
              </w:rPr>
              <w:t>N°</w:t>
            </w:r>
          </w:p>
          <w:p w14:paraId="6516886D" w14:textId="77777777" w:rsidR="00E551D6" w:rsidRPr="000F5A82" w:rsidRDefault="00E551D6" w:rsidP="00F06630">
            <w:pPr>
              <w:jc w:val="center"/>
              <w:rPr>
                <w:rFonts w:ascii="Arial" w:hAnsi="Arial" w:cs="Arial"/>
                <w:b/>
              </w:rPr>
            </w:pPr>
            <w:r w:rsidRPr="000F5A82">
              <w:rPr>
                <w:rFonts w:ascii="Arial" w:hAnsi="Arial" w:cs="Arial"/>
                <w:b/>
              </w:rPr>
              <w:t>du</w:t>
            </w:r>
          </w:p>
          <w:p w14:paraId="2C7CB928"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47D7FB2A" w14:textId="77777777" w:rsidR="00E551D6" w:rsidRDefault="00E551D6" w:rsidP="00F06630">
            <w:pPr>
              <w:jc w:val="center"/>
              <w:rPr>
                <w:rFonts w:ascii="Arial" w:hAnsi="Arial" w:cs="Arial"/>
                <w:b/>
              </w:rPr>
            </w:pPr>
            <w:r w:rsidRPr="000F5A82">
              <w:rPr>
                <w:rFonts w:ascii="Arial" w:hAnsi="Arial" w:cs="Arial"/>
                <w:b/>
              </w:rPr>
              <w:t xml:space="preserve">Nom du membre </w:t>
            </w:r>
          </w:p>
          <w:p w14:paraId="43CB469C"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0AC08"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5FB4952F"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DCC0398"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06B297B1"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0C9C7763" w14:textId="77777777" w:rsidTr="00E551D6">
        <w:trPr>
          <w:trHeight w:val="1474"/>
        </w:trPr>
        <w:tc>
          <w:tcPr>
            <w:tcW w:w="832" w:type="dxa"/>
            <w:tcBorders>
              <w:top w:val="single" w:sz="4" w:space="0" w:color="000000"/>
              <w:left w:val="single" w:sz="4" w:space="0" w:color="000000"/>
            </w:tcBorders>
            <w:shd w:val="clear" w:color="auto" w:fill="B4C6E7"/>
          </w:tcPr>
          <w:p w14:paraId="116872E3"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6F0C344C"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23F2C8A" w14:textId="77777777" w:rsidR="00E551D6" w:rsidRPr="000F5A82" w:rsidRDefault="00E551D6" w:rsidP="00F06630">
            <w:pPr>
              <w:snapToGrid w:val="0"/>
              <w:jc w:val="both"/>
              <w:rPr>
                <w:rFonts w:ascii="Arial" w:hAnsi="Arial" w:cs="Arial"/>
              </w:rPr>
            </w:pPr>
          </w:p>
        </w:tc>
      </w:tr>
      <w:tr w:rsidR="00E551D6" w:rsidRPr="000F5A82" w14:paraId="5F47E5FD" w14:textId="77777777" w:rsidTr="00E551D6">
        <w:trPr>
          <w:trHeight w:val="1474"/>
        </w:trPr>
        <w:tc>
          <w:tcPr>
            <w:tcW w:w="832" w:type="dxa"/>
            <w:tcBorders>
              <w:left w:val="single" w:sz="4" w:space="0" w:color="000000"/>
            </w:tcBorders>
          </w:tcPr>
          <w:p w14:paraId="699CCEDA"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3FB882B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47CB567" w14:textId="77777777" w:rsidR="00E551D6" w:rsidRPr="000F5A82" w:rsidRDefault="00E551D6" w:rsidP="00F06630">
            <w:pPr>
              <w:snapToGrid w:val="0"/>
              <w:jc w:val="both"/>
              <w:rPr>
                <w:rFonts w:ascii="Arial" w:hAnsi="Arial" w:cs="Arial"/>
              </w:rPr>
            </w:pPr>
          </w:p>
        </w:tc>
      </w:tr>
      <w:tr w:rsidR="00E551D6" w:rsidRPr="000F5A82" w14:paraId="776E0DFC" w14:textId="77777777" w:rsidTr="00E551D6">
        <w:trPr>
          <w:trHeight w:val="1474"/>
        </w:trPr>
        <w:tc>
          <w:tcPr>
            <w:tcW w:w="832" w:type="dxa"/>
            <w:tcBorders>
              <w:left w:val="single" w:sz="4" w:space="0" w:color="000000"/>
            </w:tcBorders>
            <w:shd w:val="clear" w:color="auto" w:fill="B4C6E7"/>
          </w:tcPr>
          <w:p w14:paraId="644F163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4915219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AB75CC0" w14:textId="77777777" w:rsidR="00E551D6" w:rsidRPr="000F5A82" w:rsidRDefault="00E551D6" w:rsidP="00F06630">
            <w:pPr>
              <w:snapToGrid w:val="0"/>
              <w:jc w:val="both"/>
              <w:rPr>
                <w:rFonts w:ascii="Arial" w:hAnsi="Arial" w:cs="Arial"/>
              </w:rPr>
            </w:pPr>
          </w:p>
        </w:tc>
      </w:tr>
      <w:tr w:rsidR="00E551D6" w:rsidRPr="000F5A82" w14:paraId="7EDD4590" w14:textId="77777777" w:rsidTr="00E551D6">
        <w:trPr>
          <w:trHeight w:val="1474"/>
        </w:trPr>
        <w:tc>
          <w:tcPr>
            <w:tcW w:w="832" w:type="dxa"/>
            <w:tcBorders>
              <w:left w:val="single" w:sz="4" w:space="0" w:color="000000"/>
            </w:tcBorders>
          </w:tcPr>
          <w:p w14:paraId="541B6D63"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3B405E16"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F6633C8" w14:textId="77777777" w:rsidR="00E551D6" w:rsidRPr="000F5A82" w:rsidRDefault="00E551D6" w:rsidP="00F06630">
            <w:pPr>
              <w:snapToGrid w:val="0"/>
              <w:jc w:val="both"/>
              <w:rPr>
                <w:rFonts w:ascii="Arial" w:hAnsi="Arial" w:cs="Arial"/>
              </w:rPr>
            </w:pPr>
          </w:p>
        </w:tc>
      </w:tr>
      <w:tr w:rsidR="00E551D6" w:rsidRPr="000F5A82" w14:paraId="364CB03B" w14:textId="77777777" w:rsidTr="00E551D6">
        <w:trPr>
          <w:trHeight w:val="1474"/>
        </w:trPr>
        <w:tc>
          <w:tcPr>
            <w:tcW w:w="832" w:type="dxa"/>
            <w:tcBorders>
              <w:left w:val="single" w:sz="4" w:space="0" w:color="000000"/>
            </w:tcBorders>
            <w:shd w:val="clear" w:color="auto" w:fill="B4C6E7"/>
          </w:tcPr>
          <w:p w14:paraId="09C29136"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8498DA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8CCDD26" w14:textId="77777777" w:rsidR="00E551D6" w:rsidRPr="000F5A82" w:rsidRDefault="00E551D6" w:rsidP="00F06630">
            <w:pPr>
              <w:snapToGrid w:val="0"/>
              <w:jc w:val="both"/>
              <w:rPr>
                <w:rFonts w:ascii="Arial" w:hAnsi="Arial" w:cs="Arial"/>
              </w:rPr>
            </w:pPr>
          </w:p>
        </w:tc>
      </w:tr>
    </w:tbl>
    <w:p w14:paraId="37118E77"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2AEC8C44"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CDE8F0" w14:textId="4A8CEC03"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296E3008"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336A5ACE" w14:textId="77777777" w:rsidR="00FF6F8F" w:rsidRDefault="00FF6F8F" w:rsidP="00FF6F8F">
      <w:pPr>
        <w:suppressAutoHyphens w:val="0"/>
        <w:spacing w:after="160" w:line="259" w:lineRule="auto"/>
        <w:rPr>
          <w:rFonts w:ascii="Arial" w:hAnsi="Arial" w:cs="Arial"/>
          <w:sz w:val="18"/>
          <w:szCs w:val="18"/>
        </w:rPr>
      </w:pPr>
    </w:p>
    <w:p w14:paraId="122A5EFE"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2286C98" w14:textId="77777777" w:rsidTr="00F06630">
        <w:trPr>
          <w:gridAfter w:val="1"/>
          <w:wAfter w:w="425" w:type="dxa"/>
          <w:trHeight w:val="454"/>
        </w:trPr>
        <w:tc>
          <w:tcPr>
            <w:tcW w:w="9852" w:type="dxa"/>
            <w:shd w:val="clear" w:color="auto" w:fill="465F9D"/>
            <w:vAlign w:val="center"/>
          </w:tcPr>
          <w:p w14:paraId="6F09B317" w14:textId="7BD78ED2"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w:t>
            </w:r>
            <w:r w:rsidR="008F07DD">
              <w:rPr>
                <w:rFonts w:ascii="Arial" w:hAnsi="Arial" w:cs="Arial"/>
                <w:b/>
                <w:bCs/>
                <w:color w:val="FFFFFF"/>
                <w:sz w:val="22"/>
                <w:szCs w:val="22"/>
              </w:rPr>
              <w:t>et/</w:t>
            </w:r>
            <w:r>
              <w:rPr>
                <w:rFonts w:ascii="Arial" w:hAnsi="Arial" w:cs="Arial"/>
                <w:b/>
                <w:bCs/>
                <w:color w:val="FFFFFF"/>
                <w:sz w:val="22"/>
                <w:szCs w:val="22"/>
              </w:rPr>
              <w:t xml:space="preserve">ou de chaque membre du groupement </w:t>
            </w:r>
          </w:p>
        </w:tc>
      </w:tr>
      <w:tr w:rsidR="00772F7B" w14:paraId="407BC1CF" w14:textId="77777777" w:rsidTr="00F06630">
        <w:tblPrEx>
          <w:shd w:val="clear" w:color="auto" w:fill="auto"/>
        </w:tblPrEx>
        <w:tc>
          <w:tcPr>
            <w:tcW w:w="10277" w:type="dxa"/>
            <w:gridSpan w:val="2"/>
            <w:shd w:val="clear" w:color="auto" w:fill="auto"/>
          </w:tcPr>
          <w:p w14:paraId="43DAEB25"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58D1E016" w14:textId="77777777" w:rsidR="00772F7B" w:rsidRPr="00772F7B" w:rsidRDefault="00772F7B" w:rsidP="00FF6F8F">
      <w:pPr>
        <w:rPr>
          <w:sz w:val="12"/>
          <w:szCs w:val="12"/>
        </w:rPr>
      </w:pPr>
    </w:p>
    <w:p w14:paraId="181F440B"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2822753"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6F9229F5"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15CCCAB2"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1C18ED9" w14:textId="77777777" w:rsidR="00772F7B" w:rsidRPr="00110A5E" w:rsidRDefault="00772F7B" w:rsidP="009A4F5F">
      <w:pPr>
        <w:tabs>
          <w:tab w:val="left" w:pos="426"/>
        </w:tabs>
        <w:ind w:left="426" w:right="225" w:hanging="284"/>
        <w:jc w:val="both"/>
        <w:rPr>
          <w:rFonts w:ascii="Arial" w:hAnsi="Arial" w:cs="Arial"/>
          <w:sz w:val="12"/>
          <w:szCs w:val="12"/>
        </w:rPr>
      </w:pPr>
    </w:p>
    <w:p w14:paraId="6C88C7D5"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3E1F18FD" w14:textId="77777777" w:rsidR="00772F7B" w:rsidRPr="00110A5E" w:rsidRDefault="00772F7B" w:rsidP="009A4F5F">
      <w:pPr>
        <w:tabs>
          <w:tab w:val="left" w:pos="426"/>
        </w:tabs>
        <w:ind w:left="426" w:right="225" w:hanging="284"/>
        <w:jc w:val="both"/>
        <w:rPr>
          <w:rFonts w:ascii="Arial" w:hAnsi="Arial" w:cs="Arial"/>
          <w:sz w:val="12"/>
          <w:szCs w:val="12"/>
        </w:rPr>
      </w:pPr>
    </w:p>
    <w:p w14:paraId="566726EC"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69F4FAC0" w14:textId="77777777" w:rsidR="00772F7B" w:rsidRPr="00110A5E" w:rsidRDefault="00772F7B" w:rsidP="009A4F5F">
      <w:pPr>
        <w:tabs>
          <w:tab w:val="left" w:pos="426"/>
        </w:tabs>
        <w:ind w:left="426" w:right="225" w:hanging="284"/>
        <w:jc w:val="both"/>
        <w:rPr>
          <w:rFonts w:ascii="Arial" w:hAnsi="Arial" w:cs="Arial"/>
          <w:sz w:val="12"/>
          <w:szCs w:val="12"/>
        </w:rPr>
      </w:pPr>
    </w:p>
    <w:p w14:paraId="7ADEB574"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15837FF0"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63F69DB3" w14:textId="2CC1C21F"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41865D60"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2CAAC032" w14:textId="17D0B260" w:rsidR="00FF6F8F" w:rsidRDefault="00FF6F8F" w:rsidP="00110A5E">
      <w:pPr>
        <w:tabs>
          <w:tab w:val="left" w:pos="576"/>
        </w:tabs>
        <w:spacing w:before="80"/>
        <w:ind w:right="225"/>
        <w:jc w:val="both"/>
      </w:pPr>
      <w:r w:rsidRPr="001D0EC4">
        <w:rPr>
          <w:rFonts w:ascii="Arial" w:hAnsi="Arial" w:cs="Arial"/>
          <w:b/>
          <w:bCs/>
          <w:color w:val="0000FF"/>
          <w:u w:val="single"/>
        </w:rPr>
        <w:t xml:space="preserve">Afin d’attester que le candidat individuel, </w:t>
      </w:r>
      <w:r w:rsidR="008F07DD">
        <w:rPr>
          <w:rFonts w:ascii="Arial" w:hAnsi="Arial" w:cs="Arial"/>
          <w:b/>
          <w:bCs/>
          <w:color w:val="0000FF"/>
          <w:u w:val="single"/>
        </w:rPr>
        <w:t>et/</w:t>
      </w:r>
      <w:r w:rsidRPr="001D0EC4">
        <w:rPr>
          <w:rFonts w:ascii="Arial" w:hAnsi="Arial" w:cs="Arial"/>
          <w:b/>
          <w:bCs/>
          <w:color w:val="0000FF"/>
          <w:u w:val="single"/>
        </w:rPr>
        <w:t>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2D9BFEFA" w14:textId="77777777" w:rsidR="00FF6F8F" w:rsidRPr="005E12D0" w:rsidRDefault="00FF6F8F" w:rsidP="00FF6F8F">
      <w:pPr>
        <w:tabs>
          <w:tab w:val="left" w:pos="576"/>
        </w:tabs>
        <w:spacing w:before="80"/>
        <w:jc w:val="both"/>
        <w:rPr>
          <w:rFonts w:ascii="Arial" w:hAnsi="Arial" w:cs="Arial"/>
        </w:rPr>
      </w:pPr>
    </w:p>
    <w:p w14:paraId="54919B3B"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0FCFB2D" w14:textId="77777777" w:rsidR="00FF6F8F" w:rsidRDefault="00FF6F8F" w:rsidP="00FF6F8F">
      <w:pPr>
        <w:jc w:val="both"/>
        <w:rPr>
          <w:rFonts w:ascii="Arial" w:hAnsi="Arial" w:cs="Arial"/>
          <w:sz w:val="18"/>
          <w:szCs w:val="18"/>
        </w:rPr>
      </w:pPr>
    </w:p>
    <w:p w14:paraId="343CD7E6" w14:textId="77777777" w:rsidR="00FF6F8F" w:rsidRDefault="00FF6F8F" w:rsidP="00FF6F8F">
      <w:pPr>
        <w:jc w:val="both"/>
        <w:rPr>
          <w:rFonts w:ascii="Arial" w:hAnsi="Arial" w:cs="Arial"/>
        </w:rPr>
      </w:pPr>
    </w:p>
    <w:p w14:paraId="1D33516C"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54C75EEB" w14:textId="77777777" w:rsidR="00FF6F8F" w:rsidRDefault="00FF6F8F" w:rsidP="00FF6F8F">
      <w:pPr>
        <w:pStyle w:val="En-tte"/>
        <w:tabs>
          <w:tab w:val="clear" w:pos="4536"/>
          <w:tab w:val="clear" w:pos="9072"/>
          <w:tab w:val="left" w:pos="864"/>
        </w:tabs>
        <w:rPr>
          <w:rFonts w:ascii="Arial" w:hAnsi="Arial" w:cs="Arial"/>
        </w:rPr>
      </w:pPr>
    </w:p>
    <w:p w14:paraId="7F915088"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CB7895"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DD9352" w14:textId="77777777" w:rsidR="00FF6F8F" w:rsidRPr="00411396" w:rsidRDefault="00FF6F8F" w:rsidP="00FF6F8F">
      <w:pPr>
        <w:pStyle w:val="En-tte"/>
        <w:tabs>
          <w:tab w:val="left" w:pos="864"/>
        </w:tabs>
        <w:rPr>
          <w:rFonts w:ascii="Arial" w:hAnsi="Arial" w:cs="Arial"/>
        </w:rPr>
      </w:pPr>
    </w:p>
    <w:p w14:paraId="2B696431"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05357682" w14:textId="77777777" w:rsidR="00FF6F8F" w:rsidRPr="00411396" w:rsidRDefault="00FF6F8F" w:rsidP="00FF6F8F">
      <w:pPr>
        <w:pStyle w:val="En-tte"/>
        <w:tabs>
          <w:tab w:val="left" w:pos="864"/>
        </w:tabs>
        <w:ind w:left="426"/>
        <w:rPr>
          <w:rFonts w:ascii="Arial" w:hAnsi="Arial" w:cs="Arial"/>
        </w:rPr>
      </w:pPr>
    </w:p>
    <w:p w14:paraId="6F10105F"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7C95AEEA" w14:textId="77777777" w:rsidR="00FF6F8F" w:rsidRPr="00411396" w:rsidRDefault="00FF6F8F" w:rsidP="00FF6F8F">
      <w:pPr>
        <w:pStyle w:val="En-tte"/>
        <w:tabs>
          <w:tab w:val="left" w:pos="864"/>
        </w:tabs>
        <w:ind w:left="426"/>
        <w:rPr>
          <w:rFonts w:ascii="Arial" w:hAnsi="Arial" w:cs="Arial"/>
        </w:rPr>
      </w:pPr>
    </w:p>
    <w:p w14:paraId="156454ED" w14:textId="77777777" w:rsidR="00FF6F8F" w:rsidRDefault="00FF6F8F" w:rsidP="00FF6F8F">
      <w:pPr>
        <w:jc w:val="both"/>
        <w:rPr>
          <w:rFonts w:ascii="Arial" w:hAnsi="Arial" w:cs="Arial"/>
        </w:rPr>
      </w:pPr>
    </w:p>
    <w:p w14:paraId="451ABCC6" w14:textId="77777777" w:rsidR="00FF6F8F" w:rsidRDefault="00FF6F8F" w:rsidP="00FF6F8F">
      <w:pPr>
        <w:jc w:val="both"/>
        <w:rPr>
          <w:rFonts w:ascii="Arial" w:hAnsi="Arial" w:cs="Arial"/>
        </w:rPr>
      </w:pPr>
    </w:p>
    <w:p w14:paraId="2DC8C602" w14:textId="77777777" w:rsidR="00FF6F8F" w:rsidRDefault="00FF6F8F" w:rsidP="00FF6F8F">
      <w:pPr>
        <w:jc w:val="both"/>
        <w:rPr>
          <w:rFonts w:ascii="Arial" w:hAnsi="Arial" w:cs="Arial"/>
        </w:rPr>
      </w:pPr>
      <w:r>
        <w:rPr>
          <w:rFonts w:ascii="Arial" w:hAnsi="Arial" w:cs="Arial"/>
          <w:b/>
          <w:sz w:val="22"/>
          <w:szCs w:val="22"/>
        </w:rPr>
        <w:t>F3 - Capacités</w:t>
      </w:r>
    </w:p>
    <w:p w14:paraId="0A60F88C" w14:textId="77777777" w:rsidR="00FF6F8F" w:rsidRDefault="00FF6F8F" w:rsidP="00FF6F8F">
      <w:pPr>
        <w:jc w:val="both"/>
        <w:rPr>
          <w:rFonts w:ascii="Arial" w:hAnsi="Arial" w:cs="Arial"/>
        </w:rPr>
      </w:pPr>
    </w:p>
    <w:p w14:paraId="452BC0B7"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A8D0C9D" w14:textId="77777777" w:rsidR="00FF6F8F" w:rsidRDefault="00FF6F8F" w:rsidP="00FF6F8F">
      <w:pPr>
        <w:rPr>
          <w:rFonts w:ascii="Arial" w:hAnsi="Arial" w:cs="Arial"/>
        </w:rPr>
      </w:pPr>
      <w:r>
        <w:rPr>
          <w:rFonts w:ascii="Arial" w:hAnsi="Arial" w:cs="Arial"/>
          <w:i/>
          <w:sz w:val="18"/>
          <w:szCs w:val="18"/>
        </w:rPr>
        <w:t>(Cocher la case correspondante.)</w:t>
      </w:r>
    </w:p>
    <w:p w14:paraId="5029BE99" w14:textId="77777777" w:rsidR="00FF6F8F" w:rsidRDefault="00FF6F8F" w:rsidP="00FF6F8F">
      <w:pPr>
        <w:rPr>
          <w:rFonts w:ascii="Arial" w:hAnsi="Arial" w:cs="Arial"/>
        </w:rPr>
      </w:pPr>
    </w:p>
    <w:p w14:paraId="6C81CC12"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4A7EBC3C" w14:textId="77777777" w:rsidR="00FF6F8F" w:rsidRDefault="00FF6F8F" w:rsidP="00FF6F8F">
      <w:pPr>
        <w:ind w:left="4536" w:hanging="3990"/>
        <w:jc w:val="both"/>
        <w:rPr>
          <w:rFonts w:ascii="Arial" w:hAnsi="Arial" w:cs="Arial"/>
        </w:rPr>
      </w:pPr>
    </w:p>
    <w:p w14:paraId="7B0820A3"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C245360" w14:textId="77777777" w:rsidR="00FF6F8F" w:rsidRDefault="00FF6F8F" w:rsidP="00FF6F8F">
      <w:pPr>
        <w:ind w:left="4536" w:hanging="3990"/>
        <w:jc w:val="both"/>
        <w:rPr>
          <w:rFonts w:ascii="Arial" w:hAnsi="Arial" w:cs="Arial"/>
        </w:rPr>
      </w:pPr>
    </w:p>
    <w:p w14:paraId="189F7D6B"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753BD7C1" w14:textId="77777777" w:rsidTr="00F06630">
        <w:trPr>
          <w:trHeight w:val="454"/>
        </w:trPr>
        <w:tc>
          <w:tcPr>
            <w:tcW w:w="9852" w:type="dxa"/>
            <w:shd w:val="clear" w:color="auto" w:fill="465F9D"/>
            <w:vAlign w:val="center"/>
          </w:tcPr>
          <w:p w14:paraId="00270D74" w14:textId="03C2F00F"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13D1054C" w14:textId="77777777" w:rsidR="00772F7B" w:rsidRDefault="00772F7B" w:rsidP="00772F7B">
      <w:pPr>
        <w:rPr>
          <w:rFonts w:ascii="Arial" w:hAnsi="Arial" w:cs="Arial"/>
          <w:b/>
          <w:bCs/>
        </w:rPr>
      </w:pPr>
    </w:p>
    <w:p w14:paraId="6E0E6BFB"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3A516948"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6040B49D" w14:textId="77777777" w:rsidR="00FF6F8F" w:rsidRDefault="00FF6F8F" w:rsidP="00FF6F8F">
      <w:pPr>
        <w:rPr>
          <w:rFonts w:ascii="Arial" w:hAnsi="Arial" w:cs="Arial"/>
        </w:rPr>
      </w:pPr>
    </w:p>
    <w:p w14:paraId="2D5DD37D"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3871DD5" w14:textId="77777777" w:rsidR="00FF6F8F" w:rsidRDefault="00FF6F8F" w:rsidP="00FF6F8F">
      <w:pPr>
        <w:pStyle w:val="En-tte"/>
        <w:ind w:left="360"/>
        <w:rPr>
          <w:rFonts w:ascii="Arial" w:hAnsi="Arial" w:cs="Arial"/>
        </w:rPr>
      </w:pPr>
    </w:p>
    <w:p w14:paraId="7190296D" w14:textId="77777777" w:rsidR="00FF6F8F" w:rsidRDefault="00FF6F8F" w:rsidP="00FF6F8F">
      <w:pPr>
        <w:pStyle w:val="En-tte"/>
        <w:ind w:left="360"/>
        <w:rPr>
          <w:rFonts w:ascii="Arial" w:hAnsi="Arial" w:cs="Arial"/>
        </w:rPr>
      </w:pPr>
    </w:p>
    <w:p w14:paraId="42922B84" w14:textId="77777777" w:rsidR="00FF6F8F" w:rsidRDefault="00FF6F8F" w:rsidP="00FF6F8F">
      <w:pPr>
        <w:pStyle w:val="En-tte"/>
        <w:ind w:left="360"/>
        <w:rPr>
          <w:rFonts w:ascii="Arial" w:hAnsi="Arial" w:cs="Arial"/>
        </w:rPr>
      </w:pPr>
    </w:p>
    <w:p w14:paraId="10EDBE1B" w14:textId="77777777" w:rsidR="00B95DC6" w:rsidRPr="00775F55" w:rsidRDefault="00B95DC6" w:rsidP="00FF6F8F">
      <w:pPr>
        <w:pStyle w:val="En-tte"/>
        <w:ind w:left="360"/>
        <w:rPr>
          <w:rFonts w:ascii="Arial" w:hAnsi="Arial" w:cs="Arial"/>
        </w:rPr>
      </w:pPr>
    </w:p>
    <w:p w14:paraId="7C9C3699"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FE78F02" w14:textId="77777777" w:rsidR="00FF6F8F" w:rsidRDefault="00FF6F8F" w:rsidP="00FF6F8F">
      <w:pPr>
        <w:pStyle w:val="En-tte"/>
        <w:ind w:left="360"/>
        <w:rPr>
          <w:rFonts w:ascii="Arial" w:hAnsi="Arial" w:cs="Arial"/>
        </w:rPr>
      </w:pPr>
    </w:p>
    <w:p w14:paraId="41660A48" w14:textId="77777777" w:rsidR="00FF6F8F" w:rsidRDefault="00FF6F8F" w:rsidP="00FF6F8F">
      <w:pPr>
        <w:pStyle w:val="En-tte"/>
        <w:ind w:left="360"/>
        <w:rPr>
          <w:rFonts w:ascii="Arial" w:hAnsi="Arial" w:cs="Arial"/>
        </w:rPr>
      </w:pPr>
    </w:p>
    <w:p w14:paraId="02A53BBC" w14:textId="77777777" w:rsidR="00FF6F8F" w:rsidRDefault="00FF6F8F" w:rsidP="00FF6F8F">
      <w:pPr>
        <w:pStyle w:val="En-tte"/>
        <w:ind w:left="360"/>
        <w:rPr>
          <w:rFonts w:ascii="Arial" w:hAnsi="Arial" w:cs="Arial"/>
        </w:rPr>
      </w:pPr>
    </w:p>
    <w:p w14:paraId="17F14B07" w14:textId="77777777" w:rsidR="00FF6F8F" w:rsidRPr="00775F55" w:rsidRDefault="00FF6F8F" w:rsidP="00FF6F8F">
      <w:pPr>
        <w:pStyle w:val="En-tte"/>
        <w:ind w:left="360"/>
        <w:rPr>
          <w:rFonts w:ascii="Arial" w:hAnsi="Arial" w:cs="Arial"/>
        </w:rPr>
      </w:pPr>
    </w:p>
    <w:p w14:paraId="1ED81A1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6CFCCE" w14:textId="77777777" w:rsidR="00FF6F8F" w:rsidRDefault="00FF6F8F" w:rsidP="00FF6F8F">
      <w:pPr>
        <w:pStyle w:val="En-tte"/>
        <w:rPr>
          <w:rFonts w:ascii="Arial" w:hAnsi="Arial" w:cs="Arial"/>
        </w:rPr>
      </w:pPr>
    </w:p>
    <w:p w14:paraId="672B43A0" w14:textId="77777777" w:rsidR="00FF6F8F" w:rsidRPr="00775F55" w:rsidRDefault="00FF6F8F" w:rsidP="00FF6F8F">
      <w:pPr>
        <w:pStyle w:val="En-tte"/>
        <w:ind w:left="360"/>
        <w:rPr>
          <w:rFonts w:ascii="Arial" w:hAnsi="Arial" w:cs="Arial"/>
        </w:rPr>
      </w:pPr>
    </w:p>
    <w:p w14:paraId="01CE345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5EBA673C" w14:textId="77777777" w:rsidR="00FF6F8F" w:rsidRDefault="00FF6F8F" w:rsidP="00FF6F8F">
      <w:pPr>
        <w:pStyle w:val="En-tte"/>
        <w:rPr>
          <w:rFonts w:ascii="Arial" w:hAnsi="Arial" w:cs="Arial"/>
        </w:rPr>
      </w:pPr>
    </w:p>
    <w:p w14:paraId="30175825" w14:textId="77777777" w:rsidR="00FF6F8F" w:rsidRDefault="00FF6F8F" w:rsidP="00FF6F8F">
      <w:pPr>
        <w:pStyle w:val="En-tte"/>
        <w:ind w:left="360"/>
        <w:rPr>
          <w:rFonts w:ascii="Arial" w:hAnsi="Arial" w:cs="Arial"/>
        </w:rPr>
      </w:pPr>
    </w:p>
    <w:p w14:paraId="0A9D4AC7" w14:textId="77777777" w:rsidR="00FF6F8F" w:rsidRPr="00775F55" w:rsidRDefault="00FF6F8F" w:rsidP="00FF6F8F">
      <w:pPr>
        <w:pStyle w:val="En-tte"/>
        <w:ind w:left="360"/>
        <w:rPr>
          <w:rFonts w:ascii="Arial" w:hAnsi="Arial" w:cs="Arial"/>
        </w:rPr>
      </w:pPr>
    </w:p>
    <w:p w14:paraId="4F4A64C5"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7408C769" w14:textId="77777777" w:rsidR="00FF6F8F" w:rsidRPr="00775F55" w:rsidRDefault="00FF6F8F" w:rsidP="00FF6F8F">
      <w:pPr>
        <w:pStyle w:val="En-tte"/>
        <w:ind w:left="360"/>
        <w:rPr>
          <w:rFonts w:ascii="Arial" w:hAnsi="Arial" w:cs="Arial"/>
        </w:rPr>
      </w:pPr>
    </w:p>
    <w:p w14:paraId="0FD6EBED" w14:textId="77777777" w:rsidR="00FF6F8F" w:rsidRDefault="00FF6F8F" w:rsidP="00FF6F8F">
      <w:pPr>
        <w:pStyle w:val="En-tte"/>
        <w:ind w:left="360"/>
        <w:rPr>
          <w:rFonts w:ascii="Arial" w:hAnsi="Arial" w:cs="Arial"/>
        </w:rPr>
      </w:pPr>
    </w:p>
    <w:p w14:paraId="4325A26A" w14:textId="77777777" w:rsidR="00FF6F8F" w:rsidRPr="00775F55" w:rsidRDefault="00FF6F8F" w:rsidP="00FF6F8F">
      <w:pPr>
        <w:pStyle w:val="En-tte"/>
        <w:ind w:left="360"/>
        <w:rPr>
          <w:rFonts w:ascii="Arial" w:hAnsi="Arial" w:cs="Arial"/>
        </w:rPr>
      </w:pPr>
    </w:p>
    <w:p w14:paraId="15D482A5" w14:textId="77777777" w:rsidR="00FF6F8F" w:rsidRDefault="00FF6F8F" w:rsidP="00FF6F8F">
      <w:pPr>
        <w:rPr>
          <w:rFonts w:ascii="Arial" w:hAnsi="Arial" w:cs="Arial"/>
        </w:rPr>
      </w:pPr>
    </w:p>
    <w:p w14:paraId="081A803D" w14:textId="77777777" w:rsidR="00F94665" w:rsidRDefault="00F94665" w:rsidP="00FF6F8F">
      <w:pPr>
        <w:rPr>
          <w:rFonts w:ascii="Arial" w:hAnsi="Arial" w:cs="Arial"/>
        </w:rPr>
      </w:pPr>
    </w:p>
    <w:p w14:paraId="14A4A805"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BCE8483" w14:textId="77777777" w:rsidR="00FF6F8F" w:rsidRDefault="00FF6F8F" w:rsidP="00FF6F8F">
      <w:pPr>
        <w:tabs>
          <w:tab w:val="left" w:pos="3402"/>
          <w:tab w:val="left" w:pos="6237"/>
          <w:tab w:val="left" w:pos="9072"/>
        </w:tabs>
        <w:spacing w:before="120" w:after="120"/>
      </w:pPr>
    </w:p>
    <w:p w14:paraId="0CBE4E04" w14:textId="77777777" w:rsidR="00FF6F8F" w:rsidRDefault="00FF6F8F" w:rsidP="00FF6F8F">
      <w:pPr>
        <w:tabs>
          <w:tab w:val="left" w:pos="3402"/>
          <w:tab w:val="left" w:pos="6237"/>
          <w:tab w:val="left" w:pos="9072"/>
        </w:tabs>
        <w:spacing w:before="120" w:after="120"/>
      </w:pPr>
    </w:p>
    <w:p w14:paraId="0F2E32CE" w14:textId="77777777" w:rsidR="00FF6F8F" w:rsidRDefault="00FF6F8F" w:rsidP="00FF6F8F"/>
    <w:p w14:paraId="0AB0E97C" w14:textId="77777777" w:rsidR="00563AEB" w:rsidRDefault="00563AEB" w:rsidP="00FF6F8F"/>
    <w:p w14:paraId="7405893C" w14:textId="77777777" w:rsidR="00563AEB" w:rsidRDefault="00563AEB" w:rsidP="00FF6F8F"/>
    <w:p w14:paraId="7A5FBF75" w14:textId="77777777" w:rsidR="00FF6F8F" w:rsidRDefault="00FF6F8F" w:rsidP="00FF6F8F"/>
    <w:p w14:paraId="4640D54D" w14:textId="77777777" w:rsidR="00FF6F8F" w:rsidRDefault="00FF6F8F" w:rsidP="00FF6F8F"/>
    <w:p w14:paraId="52ECE584" w14:textId="77777777" w:rsidR="00FF6F8F" w:rsidRDefault="00FF6F8F" w:rsidP="00FF6F8F"/>
    <w:p w14:paraId="18A01A90" w14:textId="77777777" w:rsidR="00772F7B" w:rsidRDefault="00772F7B" w:rsidP="00FF6F8F"/>
    <w:p w14:paraId="7E31737B" w14:textId="77777777" w:rsidR="00772F7B" w:rsidRDefault="00772F7B" w:rsidP="00FF6F8F"/>
    <w:p w14:paraId="013B3326" w14:textId="77777777" w:rsidR="00772F7B" w:rsidRDefault="00772F7B" w:rsidP="00FF6F8F"/>
    <w:p w14:paraId="670B5F20" w14:textId="77777777" w:rsidR="00772F7B" w:rsidRDefault="00772F7B" w:rsidP="00FF6F8F"/>
    <w:p w14:paraId="4182BBF3" w14:textId="77777777" w:rsidR="00772F7B" w:rsidRDefault="00772F7B" w:rsidP="00FF6F8F"/>
    <w:p w14:paraId="25C6C850" w14:textId="77777777" w:rsidR="00772F7B" w:rsidRDefault="00772F7B" w:rsidP="00FF6F8F"/>
    <w:p w14:paraId="42615BDF" w14:textId="77777777" w:rsidR="00772F7B" w:rsidRDefault="00772F7B" w:rsidP="00FF6F8F"/>
    <w:p w14:paraId="3390B353" w14:textId="77777777" w:rsidR="00B95DC6" w:rsidRDefault="00B95DC6" w:rsidP="00FF6F8F"/>
    <w:sectPr w:rsidR="00B95DC6" w:rsidSect="00110A5E">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F5D67" w14:textId="77777777" w:rsidR="0080115B" w:rsidRDefault="0080115B">
      <w:r>
        <w:separator/>
      </w:r>
    </w:p>
  </w:endnote>
  <w:endnote w:type="continuationSeparator" w:id="0">
    <w:p w14:paraId="598043C9" w14:textId="77777777" w:rsidR="0080115B" w:rsidRDefault="00801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8776C" w14:textId="7B8D57B3"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C1A3B3B" w14:textId="0D2D4672"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sidR="00BC5922">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w:t>
    </w:r>
    <w:r w:rsidRPr="00CE0409">
      <w:rPr>
        <w:rFonts w:ascii="Arial" w:hAnsi="Arial" w:cs="Arial"/>
        <w:b/>
        <w:iCs/>
        <w:color w:val="FFFFFF"/>
      </w:rPr>
      <w:t>Consultation n°</w:t>
    </w:r>
    <w:r>
      <w:rPr>
        <w:rFonts w:ascii="Arial" w:hAnsi="Arial" w:cs="Arial"/>
        <w:b/>
        <w:color w:val="FFFFFF"/>
      </w:rPr>
      <w:t>202</w:t>
    </w:r>
    <w:r w:rsidR="0066029A">
      <w:rPr>
        <w:rFonts w:ascii="Arial" w:hAnsi="Arial" w:cs="Arial"/>
        <w:b/>
        <w:color w:val="FFFFFF"/>
      </w:rPr>
      <w:t>5</w:t>
    </w:r>
    <w:r>
      <w:rPr>
        <w:rFonts w:ascii="Arial" w:hAnsi="Arial" w:cs="Arial"/>
        <w:b/>
        <w:color w:val="FFFFFF"/>
      </w:rPr>
      <w:t>/CONSU/</w:t>
    </w:r>
    <w:r w:rsidR="0066029A">
      <w:rPr>
        <w:rFonts w:ascii="Arial" w:hAnsi="Arial" w:cs="Arial"/>
        <w:b/>
        <w:color w:val="FFFFFF"/>
      </w:rPr>
      <w:t>1</w:t>
    </w:r>
    <w:r w:rsidR="00686580">
      <w:rPr>
        <w:rFonts w:ascii="Arial" w:hAnsi="Arial" w:cs="Arial"/>
        <w:b/>
        <w:color w:val="FFFFFF"/>
      </w:rPr>
      <w:t>2</w:t>
    </w:r>
    <w:r>
      <w:rPr>
        <w:rFonts w:ascii="Arial" w:hAnsi="Arial" w:cs="Arial"/>
        <w:b/>
        <w:color w:val="FFFFFF"/>
      </w:rPr>
      <w:t xml:space="preserve"> </w:t>
    </w:r>
    <w:r w:rsidRPr="00AE4460">
      <w:rPr>
        <w:rFonts w:ascii="Arial" w:hAnsi="Arial" w:cs="Arial"/>
        <w:b/>
        <w:color w:val="FFFFFF"/>
      </w:rPr>
      <w:t>du</w:t>
    </w:r>
    <w:r w:rsidR="004423E8">
      <w:rPr>
        <w:rFonts w:ascii="Arial" w:hAnsi="Arial" w:cs="Arial"/>
        <w:b/>
        <w:color w:val="FFFFFF"/>
      </w:rPr>
      <w:t> </w:t>
    </w:r>
    <w:r w:rsidR="00B7358B">
      <w:rPr>
        <w:rFonts w:ascii="Arial" w:hAnsi="Arial" w:cs="Arial"/>
        <w:b/>
        <w:color w:val="FFFFFF"/>
      </w:rPr>
      <w:t>4 juillet</w:t>
    </w:r>
    <w:r w:rsidR="0066029A">
      <w:rPr>
        <w:rFonts w:ascii="Arial" w:hAnsi="Arial" w:cs="Arial"/>
        <w:b/>
        <w:color w:val="FFFFFF"/>
      </w:rPr>
      <w:t xml:space="preserve">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DA4D586"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79BA1" w14:textId="77777777" w:rsidR="0080115B" w:rsidRDefault="0080115B">
      <w:r>
        <w:separator/>
      </w:r>
    </w:p>
  </w:footnote>
  <w:footnote w:type="continuationSeparator" w:id="0">
    <w:p w14:paraId="1D83FB9E" w14:textId="77777777" w:rsidR="0080115B" w:rsidRDefault="0080115B">
      <w:r>
        <w:continuationSeparator/>
      </w:r>
    </w:p>
  </w:footnote>
  <w:footnote w:id="1">
    <w:p w14:paraId="37934C90"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28ED0848"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28636F13"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2"/>
  </w:num>
  <w:num w:numId="8" w16cid:durableId="325981004">
    <w:abstractNumId w:val="10"/>
  </w:num>
  <w:num w:numId="9" w16cid:durableId="100495664">
    <w:abstractNumId w:val="9"/>
  </w:num>
  <w:num w:numId="10" w16cid:durableId="110441980">
    <w:abstractNumId w:val="3"/>
  </w:num>
  <w:num w:numId="11" w16cid:durableId="840238579">
    <w:abstractNumId w:val="4"/>
  </w:num>
  <w:num w:numId="12" w16cid:durableId="1835143130">
    <w:abstractNumId w:val="11"/>
  </w:num>
  <w:num w:numId="13" w16cid:durableId="1691569631">
    <w:abstractNumId w:val="7"/>
  </w:num>
  <w:num w:numId="14" w16cid:durableId="636909080">
    <w:abstractNumId w:val="6"/>
  </w:num>
  <w:num w:numId="15" w16cid:durableId="13942344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4D10"/>
    <w:rsid w:val="00037426"/>
    <w:rsid w:val="000E6FE4"/>
    <w:rsid w:val="000F5A82"/>
    <w:rsid w:val="00101310"/>
    <w:rsid w:val="00110A5E"/>
    <w:rsid w:val="00122323"/>
    <w:rsid w:val="00136E4B"/>
    <w:rsid w:val="001452C6"/>
    <w:rsid w:val="00182EF3"/>
    <w:rsid w:val="001A35E9"/>
    <w:rsid w:val="001C2556"/>
    <w:rsid w:val="001D0EC4"/>
    <w:rsid w:val="0022227F"/>
    <w:rsid w:val="00267E53"/>
    <w:rsid w:val="0029536A"/>
    <w:rsid w:val="002B4073"/>
    <w:rsid w:val="002D273A"/>
    <w:rsid w:val="003038BD"/>
    <w:rsid w:val="00353F38"/>
    <w:rsid w:val="003754EE"/>
    <w:rsid w:val="00380058"/>
    <w:rsid w:val="00386A8D"/>
    <w:rsid w:val="003C374B"/>
    <w:rsid w:val="003D1B71"/>
    <w:rsid w:val="003D6E95"/>
    <w:rsid w:val="003F7CC4"/>
    <w:rsid w:val="00432D3C"/>
    <w:rsid w:val="0043601A"/>
    <w:rsid w:val="004423E8"/>
    <w:rsid w:val="00457E83"/>
    <w:rsid w:val="004D44EB"/>
    <w:rsid w:val="0052778F"/>
    <w:rsid w:val="00563AEB"/>
    <w:rsid w:val="005F2F62"/>
    <w:rsid w:val="006041E9"/>
    <w:rsid w:val="006102E7"/>
    <w:rsid w:val="006127D4"/>
    <w:rsid w:val="0066029A"/>
    <w:rsid w:val="00684315"/>
    <w:rsid w:val="00686580"/>
    <w:rsid w:val="00772F7B"/>
    <w:rsid w:val="00774652"/>
    <w:rsid w:val="00795050"/>
    <w:rsid w:val="007A4B1E"/>
    <w:rsid w:val="007C10BB"/>
    <w:rsid w:val="007F47C6"/>
    <w:rsid w:val="0080115B"/>
    <w:rsid w:val="008233BB"/>
    <w:rsid w:val="008538E7"/>
    <w:rsid w:val="00861860"/>
    <w:rsid w:val="008823C9"/>
    <w:rsid w:val="008C5A1B"/>
    <w:rsid w:val="008E640C"/>
    <w:rsid w:val="008F07DD"/>
    <w:rsid w:val="008F355B"/>
    <w:rsid w:val="00900632"/>
    <w:rsid w:val="009226E1"/>
    <w:rsid w:val="009252F7"/>
    <w:rsid w:val="00931FB7"/>
    <w:rsid w:val="00990FBE"/>
    <w:rsid w:val="00993036"/>
    <w:rsid w:val="009A4F5F"/>
    <w:rsid w:val="009B6F0B"/>
    <w:rsid w:val="009C2AF0"/>
    <w:rsid w:val="009C6FE5"/>
    <w:rsid w:val="009D50BE"/>
    <w:rsid w:val="00A111F0"/>
    <w:rsid w:val="00AE4460"/>
    <w:rsid w:val="00AE6787"/>
    <w:rsid w:val="00AF124A"/>
    <w:rsid w:val="00B017BE"/>
    <w:rsid w:val="00B51008"/>
    <w:rsid w:val="00B57ADE"/>
    <w:rsid w:val="00B7358B"/>
    <w:rsid w:val="00B77F18"/>
    <w:rsid w:val="00B865B3"/>
    <w:rsid w:val="00B95DC6"/>
    <w:rsid w:val="00BC5922"/>
    <w:rsid w:val="00BF2502"/>
    <w:rsid w:val="00C11EF6"/>
    <w:rsid w:val="00C52900"/>
    <w:rsid w:val="00C9306D"/>
    <w:rsid w:val="00CC75B4"/>
    <w:rsid w:val="00CE0409"/>
    <w:rsid w:val="00CF037C"/>
    <w:rsid w:val="00D01A6B"/>
    <w:rsid w:val="00D10752"/>
    <w:rsid w:val="00D43034"/>
    <w:rsid w:val="00D474FB"/>
    <w:rsid w:val="00D6107C"/>
    <w:rsid w:val="00D82B78"/>
    <w:rsid w:val="00D84AFF"/>
    <w:rsid w:val="00D92121"/>
    <w:rsid w:val="00DB0954"/>
    <w:rsid w:val="00DF7347"/>
    <w:rsid w:val="00E00AEC"/>
    <w:rsid w:val="00E06ACC"/>
    <w:rsid w:val="00E346FA"/>
    <w:rsid w:val="00E551D6"/>
    <w:rsid w:val="00E87C56"/>
    <w:rsid w:val="00F162BE"/>
    <w:rsid w:val="00F167AD"/>
    <w:rsid w:val="00F43BBC"/>
    <w:rsid w:val="00F71F12"/>
    <w:rsid w:val="00F85387"/>
    <w:rsid w:val="00F8648D"/>
    <w:rsid w:val="00F94665"/>
    <w:rsid w:val="00FA25DC"/>
    <w:rsid w:val="00FB7C5C"/>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2094</Words>
  <Characters>11518</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13585</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SCHWEITZER Mireille</cp:lastModifiedBy>
  <cp:revision>34</cp:revision>
  <cp:lastPrinted>2023-09-26T08:15:00Z</cp:lastPrinted>
  <dcterms:created xsi:type="dcterms:W3CDTF">2024-03-06T10:21:00Z</dcterms:created>
  <dcterms:modified xsi:type="dcterms:W3CDTF">2025-07-04T11:42:00Z</dcterms:modified>
</cp:coreProperties>
</file>